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4B21" w14:textId="3067DE6D" w:rsidR="00A9204E" w:rsidRPr="00722C25" w:rsidRDefault="00CB0052" w:rsidP="00FB4FD8">
      <w:pPr>
        <w:spacing w:line="36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CDB95" wp14:editId="1313E939">
                <wp:simplePos x="0" y="0"/>
                <wp:positionH relativeFrom="margin">
                  <wp:align>left</wp:align>
                </wp:positionH>
                <wp:positionV relativeFrom="paragraph">
                  <wp:posOffset>-232230</wp:posOffset>
                </wp:positionV>
                <wp:extent cx="1944806" cy="852985"/>
                <wp:effectExtent l="0" t="0" r="17780" b="234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06" cy="852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0DA2D35D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3F05047A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1635CC5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1AD1D7B6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F602BBF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1F39B65" w14:textId="7F4D3110" w:rsidR="00CB0052" w:rsidRP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CB0052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Marca da bollo 16,00€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CDB9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-18.3pt;width:153.15pt;height:67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" fillcolor="white [3201]" strokeweight=".5pt">
                <v:stroke dashstyle="longDash"/>
                <v:textbox>
                  <w:txbxContent>
                    <w:p w14:paraId="0DA2D35D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3F05047A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1635CC5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1AD1D7B6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F602BBF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1F39B65" w14:textId="7F4D3110" w:rsidR="00CB0052" w:rsidRP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CB0052">
                        <w:rPr>
                          <w:rFonts w:ascii="Century Gothic" w:hAnsi="Century Gothic"/>
                          <w:sz w:val="16"/>
                          <w:szCs w:val="16"/>
                        </w:rPr>
                        <w:t>Marca da bollo 16,00€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C25" w:rsidRPr="00722C25">
        <w:rPr>
          <w:rFonts w:ascii="Century Gothic" w:hAnsi="Century Gothic"/>
        </w:rPr>
        <w:t>Al COMUNE DI LENTATE SUL SEVESO</w:t>
      </w:r>
    </w:p>
    <w:p w14:paraId="07F7F9FB" w14:textId="50432CFB" w:rsidR="00722C25" w:rsidRPr="00722C25" w:rsidRDefault="00722C25" w:rsidP="00FB4FD8">
      <w:pPr>
        <w:spacing w:line="360" w:lineRule="auto"/>
        <w:jc w:val="right"/>
        <w:rPr>
          <w:rFonts w:ascii="Century Gothic" w:hAnsi="Century Gothic"/>
          <w:i/>
          <w:iCs/>
        </w:rPr>
      </w:pPr>
      <w:r w:rsidRPr="00722C25">
        <w:rPr>
          <w:rFonts w:ascii="Century Gothic" w:hAnsi="Century Gothic"/>
          <w:i/>
          <w:iCs/>
        </w:rPr>
        <w:t>Settore Opere Pubbliche e Patrimonio</w:t>
      </w:r>
    </w:p>
    <w:p w14:paraId="1874B92A" w14:textId="05F008C2" w:rsidR="00722C25" w:rsidRPr="00722C25" w:rsidRDefault="00722C25" w:rsidP="00FB4FD8">
      <w:pPr>
        <w:spacing w:line="360" w:lineRule="auto"/>
        <w:jc w:val="right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Via </w:t>
      </w:r>
      <w:r w:rsidR="00FB4FD8">
        <w:rPr>
          <w:rFonts w:ascii="Century Gothic" w:hAnsi="Century Gothic"/>
        </w:rPr>
        <w:t xml:space="preserve">Giacomo </w:t>
      </w:r>
      <w:r w:rsidRPr="00722C25">
        <w:rPr>
          <w:rFonts w:ascii="Century Gothic" w:hAnsi="Century Gothic"/>
        </w:rPr>
        <w:t>Matteotti, 8</w:t>
      </w:r>
    </w:p>
    <w:p w14:paraId="34213899" w14:textId="1FF6791B" w:rsidR="00722C25" w:rsidRPr="00722C25" w:rsidRDefault="00CB0052" w:rsidP="00CB0052">
      <w:pPr>
        <w:tabs>
          <w:tab w:val="left" w:pos="2289"/>
          <w:tab w:val="right" w:pos="9638"/>
        </w:tabs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722C25" w:rsidRPr="00722C25">
        <w:rPr>
          <w:rFonts w:ascii="Century Gothic" w:hAnsi="Century Gothic"/>
        </w:rPr>
        <w:t>20823 Lentate Sul Seveso (Mb)</w:t>
      </w:r>
    </w:p>
    <w:p w14:paraId="652E9361" w14:textId="3C21894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</w:p>
    <w:p w14:paraId="0E2C3718" w14:textId="2572D399" w:rsidR="00722C25" w:rsidRPr="00624C2C" w:rsidRDefault="00722C25" w:rsidP="00624C2C">
      <w:pPr>
        <w:shd w:val="clear" w:color="auto" w:fill="385623" w:themeFill="accent6" w:themeFillShade="80"/>
        <w:tabs>
          <w:tab w:val="left" w:pos="1276"/>
        </w:tabs>
        <w:spacing w:line="360" w:lineRule="auto"/>
        <w:ind w:left="1276" w:hanging="1276"/>
        <w:jc w:val="both"/>
        <w:rPr>
          <w:rFonts w:ascii="Century Gothic" w:hAnsi="Century Gothic"/>
          <w:b/>
          <w:bCs/>
          <w:color w:val="FFFFFF" w:themeColor="background1"/>
        </w:rPr>
      </w:pPr>
      <w:r w:rsidRPr="00624C2C">
        <w:rPr>
          <w:rFonts w:ascii="Century Gothic" w:hAnsi="Century Gothic"/>
          <w:b/>
          <w:bCs/>
          <w:color w:val="FFFFFF" w:themeColor="background1"/>
        </w:rPr>
        <w:t xml:space="preserve">Oggetto: </w:t>
      </w:r>
      <w:r w:rsidRPr="00624C2C">
        <w:rPr>
          <w:rFonts w:ascii="Century Gothic" w:hAnsi="Century Gothic"/>
          <w:b/>
          <w:bCs/>
          <w:color w:val="FFFFFF" w:themeColor="background1"/>
        </w:rPr>
        <w:tab/>
        <w:t xml:space="preserve">ALIENAZIONE AREE COMUNALI DENOMINATE “CINQUE GIORNATE” (LOTTO A) e “GALVANI” (LOTTO B) DEL PIANO DELLE ALIENAZIONI E DI VALORIZZAZIONE DEL PATRIMONIO COMUNALE PER IL TRIENNIO 2021/2023. </w:t>
      </w:r>
    </w:p>
    <w:p w14:paraId="31A80848" w14:textId="48F8C99A" w:rsidR="00722C25" w:rsidRPr="00624C2C" w:rsidRDefault="00722C25" w:rsidP="00624C2C">
      <w:pPr>
        <w:shd w:val="clear" w:color="auto" w:fill="385623" w:themeFill="accent6" w:themeFillShade="80"/>
        <w:tabs>
          <w:tab w:val="left" w:pos="1276"/>
        </w:tabs>
        <w:spacing w:line="360" w:lineRule="auto"/>
        <w:ind w:left="1276" w:hanging="1276"/>
        <w:jc w:val="both"/>
        <w:rPr>
          <w:rFonts w:ascii="Century Gothic" w:hAnsi="Century Gothic"/>
          <w:b/>
          <w:bCs/>
          <w:color w:val="FFFFFF" w:themeColor="background1"/>
          <w:sz w:val="24"/>
          <w:szCs w:val="24"/>
        </w:rPr>
      </w:pPr>
      <w:r w:rsidRPr="00624C2C">
        <w:rPr>
          <w:rFonts w:ascii="Century Gothic" w:hAnsi="Century Gothic"/>
          <w:b/>
          <w:bCs/>
          <w:color w:val="FFFFFF" w:themeColor="background1"/>
          <w:sz w:val="24"/>
          <w:szCs w:val="24"/>
        </w:rPr>
        <w:tab/>
      </w:r>
      <w:r w:rsidR="00285888">
        <w:rPr>
          <w:rFonts w:ascii="Century Gothic" w:hAnsi="Century Gothic"/>
          <w:b/>
          <w:bCs/>
          <w:color w:val="FFFFFF" w:themeColor="background1"/>
          <w:sz w:val="24"/>
          <w:szCs w:val="24"/>
        </w:rPr>
        <w:t>PROPOSTA IRREVOCABILE DI ACQUISTO</w:t>
      </w:r>
    </w:p>
    <w:p w14:paraId="21477C89" w14:textId="3B20DAB1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</w:p>
    <w:p w14:paraId="4E815B7A" w14:textId="767291B0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Il/La </w:t>
      </w:r>
      <w:proofErr w:type="spellStart"/>
      <w:r w:rsidRPr="00285888">
        <w:rPr>
          <w:rFonts w:ascii="Century Gothic" w:hAnsi="Century Gothic"/>
        </w:rPr>
        <w:t>sottoscritt</w:t>
      </w:r>
      <w:proofErr w:type="spellEnd"/>
      <w:r w:rsidRPr="00285888">
        <w:rPr>
          <w:rFonts w:ascii="Century Gothic" w:hAnsi="Century Gothic"/>
        </w:rPr>
        <w:t>_ …………………………………………………………………………………</w:t>
      </w:r>
      <w:proofErr w:type="gramStart"/>
      <w:r w:rsidRPr="00285888">
        <w:rPr>
          <w:rFonts w:ascii="Century Gothic" w:hAnsi="Century Gothic"/>
        </w:rPr>
        <w:t>…….</w:t>
      </w:r>
      <w:proofErr w:type="gramEnd"/>
      <w:r w:rsidRPr="00285888">
        <w:rPr>
          <w:rFonts w:ascii="Century Gothic" w:hAnsi="Century Gothic"/>
        </w:rPr>
        <w:t xml:space="preserve">….... </w:t>
      </w:r>
    </w:p>
    <w:p w14:paraId="539F2AA4" w14:textId="77777777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Codice </w:t>
      </w:r>
      <w:proofErr w:type="gramStart"/>
      <w:r w:rsidRPr="00285888">
        <w:rPr>
          <w:rFonts w:ascii="Century Gothic" w:hAnsi="Century Gothic"/>
        </w:rPr>
        <w:t>fiscale !</w:t>
      </w:r>
      <w:proofErr w:type="gramEnd"/>
      <w:r w:rsidRPr="00285888">
        <w:rPr>
          <w:rFonts w:ascii="Century Gothic" w:hAnsi="Century Gothic"/>
        </w:rPr>
        <w:t xml:space="preserve">__!__!__!__!__!__!__!__!__!__!__!__!__!__!__!__!  </w:t>
      </w:r>
    </w:p>
    <w:p w14:paraId="1C33AED2" w14:textId="75ADCF5C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con riferimento all’avviso d’asta pubblica per la vendita di immobili di proprietà comunale, approvato con determinazione n. </w:t>
      </w:r>
      <w:r>
        <w:rPr>
          <w:rFonts w:ascii="Century Gothic" w:hAnsi="Century Gothic"/>
        </w:rPr>
        <w:t>_____</w:t>
      </w:r>
      <w:r w:rsidRPr="00285888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_________</w:t>
      </w:r>
      <w:r w:rsidRPr="00285888">
        <w:rPr>
          <w:rFonts w:ascii="Century Gothic" w:hAnsi="Century Gothic"/>
        </w:rPr>
        <w:t xml:space="preserve"> e facendo seguito alla domanda di partecipazione all’asta con cui vengono rese le dichiarazioni ed informazioni necessarie previste nell’avviso stesso, per l’acquisto dei terreni afferenti al: (N.B.: Barrare solo la casella riferita al lotto per il quale si intende presentare offerta con la presente proposta) </w:t>
      </w:r>
    </w:p>
    <w:p w14:paraId="05C66E95" w14:textId="514B92C7" w:rsidR="00285888" w:rsidRPr="00285888" w:rsidRDefault="00285888" w:rsidP="00285888">
      <w:pPr>
        <w:pStyle w:val="Paragrafoelenco"/>
        <w:numPr>
          <w:ilvl w:val="0"/>
          <w:numId w:val="40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LOTTO A </w:t>
      </w:r>
    </w:p>
    <w:p w14:paraId="288CF7C3" w14:textId="4F2C98F4" w:rsidR="00285888" w:rsidRPr="00285888" w:rsidRDefault="00285888" w:rsidP="00285888">
      <w:pPr>
        <w:pStyle w:val="Paragrafoelenco"/>
        <w:numPr>
          <w:ilvl w:val="0"/>
          <w:numId w:val="40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LOTTO B </w:t>
      </w:r>
    </w:p>
    <w:p w14:paraId="4309BF11" w14:textId="77777777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OFFRE </w:t>
      </w:r>
    </w:p>
    <w:p w14:paraId="67F3D719" w14:textId="27C4EFCD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la somma di € </w:t>
      </w:r>
      <w:r>
        <w:rPr>
          <w:rFonts w:ascii="Century Gothic" w:hAnsi="Century Gothic"/>
        </w:rPr>
        <w:t>…………………………………………………………………………………………………</w:t>
      </w:r>
      <w:r w:rsidRPr="00285888">
        <w:rPr>
          <w:rFonts w:ascii="Century Gothic" w:hAnsi="Century Gothic"/>
        </w:rPr>
        <w:t xml:space="preserve">  </w:t>
      </w:r>
    </w:p>
    <w:p w14:paraId="108FD7D1" w14:textId="28D47C3F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>diconsi €uro ……………………………………</w:t>
      </w:r>
      <w:r>
        <w:rPr>
          <w:rFonts w:ascii="Century Gothic" w:hAnsi="Century Gothic"/>
        </w:rPr>
        <w:t>……………………………………………………</w:t>
      </w:r>
      <w:proofErr w:type="gramStart"/>
      <w:r>
        <w:rPr>
          <w:rFonts w:ascii="Century Gothic" w:hAnsi="Century Gothic"/>
        </w:rPr>
        <w:t>……</w:t>
      </w:r>
      <w:r w:rsidRPr="00285888">
        <w:rPr>
          <w:rFonts w:ascii="Century Gothic" w:hAnsi="Century Gothic"/>
        </w:rPr>
        <w:t>.</w:t>
      </w:r>
      <w:proofErr w:type="gramEnd"/>
      <w:r w:rsidRPr="00285888">
        <w:rPr>
          <w:rFonts w:ascii="Century Gothic" w:hAnsi="Century Gothic"/>
        </w:rPr>
        <w:t xml:space="preserve">/00 </w:t>
      </w:r>
    </w:p>
    <w:p w14:paraId="79571875" w14:textId="77777777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La presente proposta rimane ferma e irrevocabile per 180 giorni decorrenti dalla data prevista di celebrazione dell’asta. </w:t>
      </w:r>
    </w:p>
    <w:p w14:paraId="1D522ECD" w14:textId="77777777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 </w:t>
      </w:r>
    </w:p>
    <w:p w14:paraId="74DA3055" w14:textId="77777777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>(Luogo) ……………………</w:t>
      </w:r>
      <w:proofErr w:type="gramStart"/>
      <w:r w:rsidRPr="00285888">
        <w:rPr>
          <w:rFonts w:ascii="Century Gothic" w:hAnsi="Century Gothic"/>
        </w:rPr>
        <w:t>…….</w:t>
      </w:r>
      <w:proofErr w:type="gramEnd"/>
      <w:r w:rsidRPr="00285888">
        <w:rPr>
          <w:rFonts w:ascii="Century Gothic" w:hAnsi="Century Gothic"/>
        </w:rPr>
        <w:t xml:space="preserve">.………, (data) ……………….……………. </w:t>
      </w:r>
    </w:p>
    <w:p w14:paraId="2ED94635" w14:textId="77777777" w:rsidR="00285888" w:rsidRDefault="00285888" w:rsidP="00285888">
      <w:pPr>
        <w:spacing w:line="360" w:lineRule="auto"/>
        <w:jc w:val="both"/>
        <w:rPr>
          <w:rFonts w:ascii="Century Gothic" w:hAnsi="Century Gothic"/>
        </w:rPr>
      </w:pPr>
    </w:p>
    <w:p w14:paraId="717D201E" w14:textId="7AAF36E1" w:rsidR="00285888" w:rsidRPr="00285888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 xml:space="preserve">Firma </w:t>
      </w:r>
    </w:p>
    <w:p w14:paraId="6A099B3B" w14:textId="60672B74" w:rsidR="00722C25" w:rsidRDefault="00285888" w:rsidP="00285888">
      <w:pPr>
        <w:spacing w:line="360" w:lineRule="auto"/>
        <w:jc w:val="both"/>
        <w:rPr>
          <w:rFonts w:ascii="Century Gothic" w:hAnsi="Century Gothic"/>
        </w:rPr>
      </w:pPr>
      <w:r w:rsidRPr="00285888">
        <w:rPr>
          <w:rFonts w:ascii="Century Gothic" w:hAnsi="Century Gothic"/>
        </w:rPr>
        <w:t>………………………….………..</w:t>
      </w:r>
    </w:p>
    <w:p w14:paraId="70FAF6ED" w14:textId="66DFD09D" w:rsidR="00285888" w:rsidRDefault="00285888" w:rsidP="00285888">
      <w:pPr>
        <w:spacing w:line="360" w:lineRule="auto"/>
        <w:jc w:val="both"/>
        <w:rPr>
          <w:rFonts w:ascii="Century Gothic" w:hAnsi="Century Gothic"/>
        </w:rPr>
      </w:pPr>
    </w:p>
    <w:p w14:paraId="3353143E" w14:textId="6BFB87EF" w:rsidR="00285888" w:rsidRPr="00285888" w:rsidRDefault="00285888" w:rsidP="00285888">
      <w:pPr>
        <w:spacing w:line="360" w:lineRule="auto"/>
        <w:jc w:val="both"/>
        <w:rPr>
          <w:sz w:val="16"/>
          <w:szCs w:val="16"/>
        </w:rPr>
      </w:pPr>
      <w:r w:rsidRPr="00285888">
        <w:rPr>
          <w:rFonts w:ascii="Century Gothic" w:hAnsi="Century Gothic"/>
          <w:sz w:val="16"/>
          <w:szCs w:val="16"/>
        </w:rPr>
        <w:t>Nb: LA PROPOSTA DEVE ESSERE CORREDATA DEL DOCUMENTO DI IDENTITA’ DEL SOTTOSCRITTORE</w:t>
      </w:r>
    </w:p>
    <w:sectPr w:rsidR="00285888" w:rsidRPr="00285888" w:rsidSect="007179C4">
      <w:headerReference w:type="default" r:id="rId10"/>
      <w:footerReference w:type="default" r:id="rId11"/>
      <w:pgSz w:w="11906" w:h="16838" w:code="9"/>
      <w:pgMar w:top="2268" w:right="1134" w:bottom="1701" w:left="1134" w:header="425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9D63" w14:textId="77777777" w:rsidR="00B60F9C" w:rsidRDefault="00B60F9C" w:rsidP="007115A4">
      <w:r>
        <w:separator/>
      </w:r>
    </w:p>
  </w:endnote>
  <w:endnote w:type="continuationSeparator" w:id="0">
    <w:p w14:paraId="7E312A4C" w14:textId="77777777" w:rsidR="00B60F9C" w:rsidRDefault="00B60F9C" w:rsidP="0071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181B" w14:textId="77777777" w:rsidR="0011279A" w:rsidRPr="0011279A" w:rsidRDefault="0011279A" w:rsidP="007179C4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>Via Matteotti, 8 - C.A.P. 20823 - Tel: 0362.515</w:t>
    </w:r>
    <w:r w:rsidR="007179C4">
      <w:rPr>
        <w:rFonts w:ascii="Century Gothic" w:hAnsi="Century Gothic"/>
        <w:sz w:val="16"/>
        <w:szCs w:val="16"/>
      </w:rPr>
      <w:t>.1</w:t>
    </w:r>
    <w:r w:rsidRPr="0011279A">
      <w:rPr>
        <w:rFonts w:ascii="Century Gothic" w:hAnsi="Century Gothic"/>
        <w:sz w:val="16"/>
        <w:szCs w:val="16"/>
      </w:rPr>
      <w:t xml:space="preserve"> - Fax: 0362.515228</w:t>
    </w:r>
  </w:p>
  <w:p w14:paraId="2FC87ACF" w14:textId="77777777" w:rsidR="0011279A" w:rsidRPr="0011279A" w:rsidRDefault="0011279A" w:rsidP="0011279A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 xml:space="preserve">E-mail: </w:t>
    </w:r>
    <w:hyperlink r:id="rId1" w:history="1">
      <w:r w:rsidRPr="0011279A">
        <w:rPr>
          <w:rFonts w:ascii="Century Gothic" w:hAnsi="Century Gothic"/>
          <w:sz w:val="16"/>
          <w:szCs w:val="16"/>
        </w:rPr>
        <w:t>lavoripubblici@comune.lentatesulseveso.mb.it</w:t>
      </w:r>
    </w:hyperlink>
    <w:r w:rsidRPr="0011279A">
      <w:rPr>
        <w:rFonts w:ascii="Century Gothic" w:hAnsi="Century Gothic"/>
        <w:sz w:val="16"/>
        <w:szCs w:val="16"/>
      </w:rPr>
      <w:t xml:space="preserve">   </w:t>
    </w:r>
    <w:proofErr w:type="spellStart"/>
    <w:r w:rsidRPr="0011279A">
      <w:rPr>
        <w:rFonts w:ascii="Century Gothic" w:hAnsi="Century Gothic"/>
        <w:sz w:val="16"/>
        <w:szCs w:val="16"/>
      </w:rPr>
      <w:t>pec</w:t>
    </w:r>
    <w:proofErr w:type="spellEnd"/>
    <w:r w:rsidRPr="0011279A">
      <w:rPr>
        <w:rFonts w:ascii="Century Gothic" w:hAnsi="Century Gothic"/>
        <w:sz w:val="16"/>
        <w:szCs w:val="16"/>
      </w:rPr>
      <w:t xml:space="preserve">: </w:t>
    </w:r>
    <w:hyperlink r:id="rId2" w:tooltip="PEC" w:history="1">
      <w:r w:rsidRPr="0011279A">
        <w:rPr>
          <w:rFonts w:ascii="Century Gothic" w:hAnsi="Century Gothic"/>
          <w:sz w:val="16"/>
          <w:szCs w:val="16"/>
        </w:rPr>
        <w:t>comune.lentatesulseveso@legalmail.it</w:t>
      </w:r>
    </w:hyperlink>
  </w:p>
  <w:p w14:paraId="391C171D" w14:textId="77777777" w:rsidR="0011279A" w:rsidRPr="0011279A" w:rsidRDefault="0011279A" w:rsidP="0011279A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>Cod. Fisc. 83000890158 - Part. IVA 00985810969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104D" w14:textId="77777777" w:rsidR="00B60F9C" w:rsidRDefault="00B60F9C" w:rsidP="007115A4">
      <w:r>
        <w:separator/>
      </w:r>
    </w:p>
  </w:footnote>
  <w:footnote w:type="continuationSeparator" w:id="0">
    <w:p w14:paraId="044003AA" w14:textId="77777777" w:rsidR="00B60F9C" w:rsidRDefault="00B60F9C" w:rsidP="00711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E5B5" w14:textId="77777777" w:rsidR="0011279A" w:rsidRPr="0011279A" w:rsidRDefault="0011279A" w:rsidP="00624C2C">
    <w:pPr>
      <w:pStyle w:val="Intestazione"/>
      <w:pBdr>
        <w:bottom w:val="single" w:sz="36" w:space="1" w:color="808080" w:themeColor="background1" w:themeShade="80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39AA3" wp14:editId="43B94F1C">
              <wp:simplePos x="0" y="0"/>
              <wp:positionH relativeFrom="column">
                <wp:posOffset>633510</wp:posOffset>
              </wp:positionH>
              <wp:positionV relativeFrom="paragraph">
                <wp:posOffset>3725</wp:posOffset>
              </wp:positionV>
              <wp:extent cx="2959200" cy="792000"/>
              <wp:effectExtent l="0" t="0" r="0" b="825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59200" cy="79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3291E8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11279A">
                            <w:rPr>
                              <w:rFonts w:ascii="Century Gothic" w:hAnsi="Century Gothic"/>
                              <w:b/>
                              <w:bCs/>
                              <w:sz w:val="28"/>
                              <w:szCs w:val="28"/>
                            </w:rPr>
                            <w:t>COMUNE DI LENTATE SUL SEVESO</w:t>
                          </w:r>
                        </w:p>
                        <w:p w14:paraId="77145588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i/>
                              <w:iCs/>
                            </w:rPr>
                          </w:pPr>
                          <w:r w:rsidRPr="0011279A">
                            <w:rPr>
                              <w:rFonts w:ascii="Century Gothic" w:hAnsi="Century Gothic"/>
                              <w:i/>
                              <w:iCs/>
                            </w:rPr>
                            <w:t>Provincia di Monza e della Brianza</w:t>
                          </w:r>
                        </w:p>
                        <w:p w14:paraId="622243F5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</w:p>
                        <w:p w14:paraId="5795EA17" w14:textId="77777777" w:rsidR="0011279A" w:rsidRPr="007179C4" w:rsidRDefault="001127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7179C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SETTORE OPERE PUBBLICHE E PATRIMONIO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39AA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49.9pt;margin-top:.3pt;width:233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" fillcolor="white [3201]" stroked="f" strokeweight=".5pt">
              <v:textbox>
                <w:txbxContent>
                  <w:p w14:paraId="683291E8" w14:textId="77777777" w:rsidR="0011279A" w:rsidRPr="0011279A" w:rsidRDefault="0011279A">
                    <w:pPr>
                      <w:rPr>
                        <w:rFonts w:ascii="Century Gothic" w:hAnsi="Century Gothic"/>
                        <w:b/>
                        <w:bCs/>
                        <w:sz w:val="28"/>
                        <w:szCs w:val="28"/>
                      </w:rPr>
                    </w:pPr>
                    <w:r w:rsidRPr="0011279A">
                      <w:rPr>
                        <w:rFonts w:ascii="Century Gothic" w:hAnsi="Century Gothic"/>
                        <w:b/>
                        <w:bCs/>
                        <w:sz w:val="28"/>
                        <w:szCs w:val="28"/>
                      </w:rPr>
                      <w:t>COMUNE DI LENTATE SUL SEVESO</w:t>
                    </w:r>
                  </w:p>
                  <w:p w14:paraId="77145588" w14:textId="77777777" w:rsidR="0011279A" w:rsidRPr="0011279A" w:rsidRDefault="0011279A">
                    <w:pPr>
                      <w:rPr>
                        <w:rFonts w:ascii="Century Gothic" w:hAnsi="Century Gothic"/>
                        <w:i/>
                        <w:iCs/>
                      </w:rPr>
                    </w:pPr>
                    <w:r w:rsidRPr="0011279A">
                      <w:rPr>
                        <w:rFonts w:ascii="Century Gothic" w:hAnsi="Century Gothic"/>
                        <w:i/>
                        <w:iCs/>
                      </w:rPr>
                      <w:t>Provincia di Monza e della Brianza</w:t>
                    </w:r>
                  </w:p>
                  <w:p w14:paraId="622243F5" w14:textId="77777777" w:rsidR="0011279A" w:rsidRPr="0011279A" w:rsidRDefault="0011279A">
                    <w:pPr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</w:p>
                  <w:p w14:paraId="5795EA17" w14:textId="77777777" w:rsidR="0011279A" w:rsidRPr="007179C4" w:rsidRDefault="0011279A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7179C4">
                      <w:rPr>
                        <w:rFonts w:ascii="Century Gothic" w:hAnsi="Century Gothic"/>
                        <w:sz w:val="20"/>
                        <w:szCs w:val="20"/>
                      </w:rPr>
                      <w:t>SETTORE OPERE PUBBLICHE E PATRIMONIO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0E45A2" wp14:editId="3F923CC8">
          <wp:extent cx="614680" cy="731520"/>
          <wp:effectExtent l="0" t="0" r="0" b="0"/>
          <wp:docPr id="20" name="Immagine 20" descr="LentateLogoBlack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ntateLogoBlack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7C2C30"/>
    <w:lvl w:ilvl="0">
      <w:start w:val="1"/>
      <w:numFmt w:val="decimal"/>
      <w:pStyle w:val="Numeroelenc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42BC74"/>
    <w:lvl w:ilvl="0">
      <w:start w:val="1"/>
      <w:numFmt w:val="decimal"/>
      <w:pStyle w:val="Numeroelenc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602408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C38BCA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9C0CEB4"/>
    <w:lvl w:ilvl="0">
      <w:start w:val="1"/>
      <w:numFmt w:val="bullet"/>
      <w:pStyle w:val="Puntoelenc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CEA3E8"/>
    <w:lvl w:ilvl="0">
      <w:start w:val="1"/>
      <w:numFmt w:val="bullet"/>
      <w:pStyle w:val="Puntoelenc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2DD1E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C64930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1AE11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F4380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507102E"/>
    <w:multiLevelType w:val="hybridMultilevel"/>
    <w:tmpl w:val="B98A59E4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A0F2E"/>
    <w:multiLevelType w:val="hybridMultilevel"/>
    <w:tmpl w:val="2B7C7DE4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0750A80"/>
    <w:multiLevelType w:val="hybridMultilevel"/>
    <w:tmpl w:val="10306432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4925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0530E7"/>
    <w:multiLevelType w:val="hybridMultilevel"/>
    <w:tmpl w:val="ECC6E8A8"/>
    <w:lvl w:ilvl="0" w:tplc="12EAF07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691648"/>
    <w:multiLevelType w:val="hybridMultilevel"/>
    <w:tmpl w:val="1BD06646"/>
    <w:lvl w:ilvl="0" w:tplc="E780A298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A570286"/>
    <w:multiLevelType w:val="hybridMultilevel"/>
    <w:tmpl w:val="DC5684E2"/>
    <w:lvl w:ilvl="0" w:tplc="00ECD45E">
      <w:start w:val="1"/>
      <w:numFmt w:val="bullet"/>
      <w:lvlText w:val="□"/>
      <w:lvlJc w:val="left"/>
      <w:pPr>
        <w:ind w:left="77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0296350"/>
    <w:multiLevelType w:val="hybridMultilevel"/>
    <w:tmpl w:val="794E3974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973C72"/>
    <w:multiLevelType w:val="hybridMultilevel"/>
    <w:tmpl w:val="115E88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8A32A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6CA1D2A"/>
    <w:multiLevelType w:val="multilevel"/>
    <w:tmpl w:val="04090023"/>
    <w:styleLink w:val="ArticoloSezion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3AEB0273"/>
    <w:multiLevelType w:val="multilevel"/>
    <w:tmpl w:val="526206A0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3D51105"/>
    <w:multiLevelType w:val="hybridMultilevel"/>
    <w:tmpl w:val="4F306496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4C4F29"/>
    <w:multiLevelType w:val="multilevel"/>
    <w:tmpl w:val="D8061F64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58964B10"/>
    <w:multiLevelType w:val="hybridMultilevel"/>
    <w:tmpl w:val="E58831CA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50CFB"/>
    <w:multiLevelType w:val="multilevel"/>
    <w:tmpl w:val="9DF09F08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5DEC6B47"/>
    <w:multiLevelType w:val="multilevel"/>
    <w:tmpl w:val="604E1C0A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 w15:restartNumberingAfterBreak="0">
    <w:nsid w:val="5E536A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72B2B9B"/>
    <w:multiLevelType w:val="hybridMultilevel"/>
    <w:tmpl w:val="1B446536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A23A1"/>
    <w:multiLevelType w:val="hybridMultilevel"/>
    <w:tmpl w:val="6D6C35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C22AC5"/>
    <w:multiLevelType w:val="hybridMultilevel"/>
    <w:tmpl w:val="2A58C8B0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55406"/>
    <w:multiLevelType w:val="hybridMultilevel"/>
    <w:tmpl w:val="80AE39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C2C6D"/>
    <w:multiLevelType w:val="multilevel"/>
    <w:tmpl w:val="04090023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1"/>
  </w:num>
  <w:num w:numId="2">
    <w:abstractNumId w:val="14"/>
  </w:num>
  <w:num w:numId="3">
    <w:abstractNumId w:val="10"/>
  </w:num>
  <w:num w:numId="4">
    <w:abstractNumId w:val="36"/>
  </w:num>
  <w:num w:numId="5">
    <w:abstractNumId w:val="17"/>
  </w:num>
  <w:num w:numId="6">
    <w:abstractNumId w:val="26"/>
  </w:num>
  <w:num w:numId="7">
    <w:abstractNumId w:val="2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1"/>
  </w:num>
  <w:num w:numId="20">
    <w:abstractNumId w:val="32"/>
  </w:num>
  <w:num w:numId="21">
    <w:abstractNumId w:val="28"/>
  </w:num>
  <w:num w:numId="22">
    <w:abstractNumId w:val="13"/>
  </w:num>
  <w:num w:numId="23">
    <w:abstractNumId w:val="39"/>
  </w:num>
  <w:num w:numId="24">
    <w:abstractNumId w:val="33"/>
  </w:num>
  <w:num w:numId="25">
    <w:abstractNumId w:val="24"/>
  </w:num>
  <w:num w:numId="26">
    <w:abstractNumId w:val="25"/>
  </w:num>
  <w:num w:numId="27">
    <w:abstractNumId w:val="12"/>
  </w:num>
  <w:num w:numId="28">
    <w:abstractNumId w:val="20"/>
  </w:num>
  <w:num w:numId="29">
    <w:abstractNumId w:val="22"/>
  </w:num>
  <w:num w:numId="30">
    <w:abstractNumId w:val="34"/>
  </w:num>
  <w:num w:numId="31">
    <w:abstractNumId w:val="16"/>
  </w:num>
  <w:num w:numId="32">
    <w:abstractNumId w:val="11"/>
  </w:num>
  <w:num w:numId="33">
    <w:abstractNumId w:val="35"/>
  </w:num>
  <w:num w:numId="34">
    <w:abstractNumId w:val="23"/>
  </w:num>
  <w:num w:numId="35">
    <w:abstractNumId w:val="15"/>
  </w:num>
  <w:num w:numId="36">
    <w:abstractNumId w:val="37"/>
  </w:num>
  <w:num w:numId="37">
    <w:abstractNumId w:val="18"/>
  </w:num>
  <w:num w:numId="38">
    <w:abstractNumId w:val="38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25"/>
    <w:rsid w:val="0011279A"/>
    <w:rsid w:val="00164DC1"/>
    <w:rsid w:val="00285888"/>
    <w:rsid w:val="004E108E"/>
    <w:rsid w:val="00505432"/>
    <w:rsid w:val="00521675"/>
    <w:rsid w:val="00624C2C"/>
    <w:rsid w:val="00645252"/>
    <w:rsid w:val="00695FA5"/>
    <w:rsid w:val="006970C7"/>
    <w:rsid w:val="006D3D74"/>
    <w:rsid w:val="007115A4"/>
    <w:rsid w:val="007179C4"/>
    <w:rsid w:val="00722C25"/>
    <w:rsid w:val="0083569A"/>
    <w:rsid w:val="008366BA"/>
    <w:rsid w:val="00A9204E"/>
    <w:rsid w:val="00AB7575"/>
    <w:rsid w:val="00B23BF0"/>
    <w:rsid w:val="00B60F9C"/>
    <w:rsid w:val="00C22603"/>
    <w:rsid w:val="00CB0052"/>
    <w:rsid w:val="00CD0338"/>
    <w:rsid w:val="00EB5765"/>
    <w:rsid w:val="00EC4C59"/>
    <w:rsid w:val="00F0096B"/>
    <w:rsid w:val="00FB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7BB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5A4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qFormat/>
    <w:rsid w:val="007115A4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115A4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15A4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7115A4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115A4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115A4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115A4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7115A4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7115A4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115A4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15A4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7115A4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115A4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115A4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115A4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7115A4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7115A4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15A4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15A4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15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15A4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7115A4"/>
    <w:rPr>
      <w:rFonts w:ascii="Calibri" w:hAnsi="Calibri" w:cs="Calibri"/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7115A4"/>
    <w:rPr>
      <w:rFonts w:ascii="Calibri" w:hAnsi="Calibri" w:cs="Calibri"/>
      <w:i/>
      <w:iCs/>
    </w:rPr>
  </w:style>
  <w:style w:type="character" w:styleId="Enfasiintensa">
    <w:name w:val="Intense Emphasis"/>
    <w:basedOn w:val="Carpredefinitoparagrafo"/>
    <w:uiPriority w:val="21"/>
    <w:qFormat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sid w:val="007115A4"/>
    <w:rPr>
      <w:rFonts w:ascii="Calibri" w:hAnsi="Calibri" w:cs="Calibri"/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15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15A4"/>
    <w:rPr>
      <w:rFonts w:ascii="Calibri" w:hAnsi="Calibri" w:cs="Calibri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15A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sid w:val="007115A4"/>
    <w:rPr>
      <w:rFonts w:ascii="Calibri" w:hAnsi="Calibri" w:cs="Calibri"/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7115A4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sid w:val="007115A4"/>
    <w:rPr>
      <w:rFonts w:ascii="Calibri" w:hAnsi="Calibri" w:cs="Calibri"/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115A4"/>
    <w:rPr>
      <w:rFonts w:ascii="Calibri" w:hAnsi="Calibri" w:cs="Calibri"/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7115A4"/>
    <w:rPr>
      <w:rFonts w:ascii="Calibri" w:hAnsi="Calibri" w:cs="Calibri"/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7115A4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5A4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5A4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7115A4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115A4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115A4"/>
    <w:rPr>
      <w:rFonts w:ascii="Calibri" w:hAnsi="Calibri" w:cs="Calibri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115A4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115A4"/>
    <w:rPr>
      <w:rFonts w:ascii="Calibri" w:hAnsi="Calibri" w:cs="Calibri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115A4"/>
    <w:rPr>
      <w:rFonts w:ascii="Calibri" w:hAnsi="Calibri" w:cs="Calibri"/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15A4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15A4"/>
    <w:rPr>
      <w:rFonts w:ascii="Calibri" w:hAnsi="Calibri" w:cs="Calibri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15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15A4"/>
    <w:rPr>
      <w:rFonts w:ascii="Calibri" w:hAnsi="Calibri" w:cs="Calibri"/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115A4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115A4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115A4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115A4"/>
    <w:rPr>
      <w:rFonts w:ascii="Calibri" w:hAnsi="Calibri" w:cs="Calibri"/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7115A4"/>
    <w:rPr>
      <w:rFonts w:ascii="Calibri Light" w:eastAsiaTheme="majorEastAsia" w:hAnsi="Calibri Light" w:cs="Calibri Light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15A4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15A4"/>
    <w:rPr>
      <w:rFonts w:ascii="Calibri" w:hAnsi="Calibri" w:cs="Calibri"/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15A4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15A4"/>
    <w:rPr>
      <w:rFonts w:ascii="Consolas" w:hAnsi="Consolas" w:cs="Calibri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7115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7115A4"/>
    <w:rPr>
      <w:rFonts w:ascii="Consolas" w:hAnsi="Consolas" w:cs="Calibri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115A4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115A4"/>
    <w:rPr>
      <w:rFonts w:ascii="Consolas" w:hAnsi="Consolas" w:cs="Calibri"/>
      <w:szCs w:val="21"/>
    </w:rPr>
  </w:style>
  <w:style w:type="character" w:styleId="Testosegnaposto">
    <w:name w:val="Placeholder Text"/>
    <w:basedOn w:val="Carpredefinitoparagrafo"/>
    <w:uiPriority w:val="99"/>
    <w:semiHidden/>
    <w:rsid w:val="007115A4"/>
    <w:rPr>
      <w:rFonts w:ascii="Calibri" w:hAnsi="Calibri" w:cs="Calibri"/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unhideWhenUsed/>
    <w:rsid w:val="007115A4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15A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115A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5A4"/>
    <w:rPr>
      <w:rFonts w:ascii="Calibri" w:hAnsi="Calibri" w:cs="Calibri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7115A4"/>
    <w:pPr>
      <w:spacing w:after="120"/>
      <w:ind w:left="1757"/>
    </w:pPr>
  </w:style>
  <w:style w:type="character" w:styleId="Menzione">
    <w:name w:val="Mention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essunelenco"/>
    <w:uiPriority w:val="99"/>
    <w:semiHidden/>
    <w:unhideWhenUsed/>
    <w:rsid w:val="007115A4"/>
    <w:pPr>
      <w:numPr>
        <w:numId w:val="24"/>
      </w:numPr>
    </w:pPr>
  </w:style>
  <w:style w:type="numbering" w:styleId="1ai">
    <w:name w:val="Outline List 1"/>
    <w:basedOn w:val="Nessunelenco"/>
    <w:uiPriority w:val="99"/>
    <w:semiHidden/>
    <w:unhideWhenUsed/>
    <w:rsid w:val="007115A4"/>
    <w:pPr>
      <w:numPr>
        <w:numId w:val="25"/>
      </w:numPr>
    </w:pPr>
  </w:style>
  <w:style w:type="character" w:styleId="VariabileHTML">
    <w:name w:val="HTML Variabl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115A4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115A4"/>
    <w:rPr>
      <w:rFonts w:ascii="Calibri" w:hAnsi="Calibri" w:cs="Calibri"/>
      <w:i/>
      <w:iCs/>
    </w:rPr>
  </w:style>
  <w:style w:type="character" w:styleId="DefinizioneHTML">
    <w:name w:val="HTML Definition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EsempioHTML">
    <w:name w:val="HTML Sample"/>
    <w:basedOn w:val="Carpredefinitoparagrafo"/>
    <w:uiPriority w:val="99"/>
    <w:semiHidden/>
    <w:unhideWhenUsed/>
    <w:rsid w:val="007115A4"/>
    <w:rPr>
      <w:rFonts w:ascii="Consolas" w:hAnsi="Consolas" w:cs="Calibri"/>
      <w:sz w:val="24"/>
      <w:szCs w:val="24"/>
    </w:rPr>
  </w:style>
  <w:style w:type="character" w:styleId="AcronimoHTML">
    <w:name w:val="HTML Acronym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7115A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7115A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115A4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115A4"/>
    <w:pPr>
      <w:spacing w:after="100"/>
      <w:ind w:left="66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7115A4"/>
    <w:pPr>
      <w:spacing w:after="100"/>
      <w:ind w:left="88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7115A4"/>
    <w:pPr>
      <w:spacing w:after="100"/>
      <w:ind w:left="11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7115A4"/>
    <w:pPr>
      <w:spacing w:after="100"/>
      <w:ind w:left="132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7115A4"/>
    <w:pPr>
      <w:spacing w:after="100"/>
      <w:ind w:left="154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115A4"/>
    <w:pPr>
      <w:outlineLvl w:val="9"/>
    </w:pPr>
    <w:rPr>
      <w:color w:val="2E74B5" w:themeColor="accent1" w:themeShade="BF"/>
    </w:rPr>
  </w:style>
  <w:style w:type="table" w:styleId="Tabellaprofessionale">
    <w:name w:val="Table Professional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ncomedio1">
    <w:name w:val="Medium List 1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Elencomedio1-Colore2">
    <w:name w:val="Medium List 1 Accent 2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Elencomedio1-Colore3">
    <w:name w:val="Medium List 1 Accent 3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Elencomedio1-Colore4">
    <w:name w:val="Medium List 1 Accent 4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Elencomedio1-Colore5">
    <w:name w:val="Medium List 1 Accent 5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Elencomedio1-Colore6">
    <w:name w:val="Medium List 1 Accent 6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Elencomedio2">
    <w:name w:val="Medium Lis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fondomedio1">
    <w:name w:val="Medium Shading 1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igliamedia1">
    <w:name w:val="Medium Grid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gliamedia2">
    <w:name w:val="Medium Grid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e"/>
    <w:next w:val="Normale"/>
    <w:uiPriority w:val="37"/>
    <w:semiHidden/>
    <w:unhideWhenUsed/>
    <w:rsid w:val="007115A4"/>
  </w:style>
  <w:style w:type="character" w:styleId="Hashtag">
    <w:name w:val="Hashtag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7115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115A4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laelegante">
    <w:name w:val="Table Elegant"/>
    <w:basedOn w:val="Tabellanormale"/>
    <w:uiPriority w:val="99"/>
    <w:semiHidden/>
    <w:unhideWhenUsed/>
    <w:rsid w:val="007115A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lenco">
    <w:name w:val="List"/>
    <w:basedOn w:val="Normale"/>
    <w:uiPriority w:val="99"/>
    <w:semiHidden/>
    <w:unhideWhenUsed/>
    <w:rsid w:val="007115A4"/>
    <w:pPr>
      <w:ind w:left="360" w:hanging="360"/>
      <w:contextualSpacing/>
    </w:pPr>
  </w:style>
  <w:style w:type="paragraph" w:styleId="Elenco2">
    <w:name w:val="List 2"/>
    <w:basedOn w:val="Normale"/>
    <w:uiPriority w:val="99"/>
    <w:semiHidden/>
    <w:unhideWhenUsed/>
    <w:rsid w:val="007115A4"/>
    <w:pPr>
      <w:ind w:left="720" w:hanging="360"/>
      <w:contextualSpacing/>
    </w:pPr>
  </w:style>
  <w:style w:type="paragraph" w:styleId="Elenco3">
    <w:name w:val="List 3"/>
    <w:basedOn w:val="Normale"/>
    <w:uiPriority w:val="99"/>
    <w:semiHidden/>
    <w:unhideWhenUsed/>
    <w:rsid w:val="007115A4"/>
    <w:pPr>
      <w:ind w:left="1080" w:hanging="360"/>
      <w:contextualSpacing/>
    </w:pPr>
  </w:style>
  <w:style w:type="paragraph" w:styleId="Elenco4">
    <w:name w:val="List 4"/>
    <w:basedOn w:val="Normale"/>
    <w:uiPriority w:val="99"/>
    <w:semiHidden/>
    <w:unhideWhenUsed/>
    <w:rsid w:val="007115A4"/>
    <w:pPr>
      <w:ind w:left="1440" w:hanging="360"/>
      <w:contextualSpacing/>
    </w:pPr>
  </w:style>
  <w:style w:type="paragraph" w:styleId="Elenco5">
    <w:name w:val="List 5"/>
    <w:basedOn w:val="Normale"/>
    <w:uiPriority w:val="99"/>
    <w:semiHidden/>
    <w:unhideWhenUsed/>
    <w:rsid w:val="007115A4"/>
    <w:pPr>
      <w:ind w:left="1800" w:hanging="360"/>
      <w:contextualSpacing/>
    </w:pPr>
  </w:style>
  <w:style w:type="table" w:styleId="Elencotabella1">
    <w:name w:val="Table List 1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uiPriority w:val="99"/>
    <w:semiHidden/>
    <w:unhideWhenUsed/>
    <w:rsid w:val="007115A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Elencocontinua">
    <w:name w:val="List Continue"/>
    <w:basedOn w:val="Normale"/>
    <w:uiPriority w:val="99"/>
    <w:semiHidden/>
    <w:unhideWhenUsed/>
    <w:rsid w:val="007115A4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7115A4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7115A4"/>
    <w:pPr>
      <w:spacing w:after="120"/>
      <w:ind w:left="1080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7115A4"/>
    <w:pPr>
      <w:spacing w:after="120"/>
      <w:ind w:left="1440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7115A4"/>
    <w:pPr>
      <w:spacing w:after="120"/>
      <w:ind w:left="1800"/>
      <w:contextualSpacing/>
    </w:pPr>
  </w:style>
  <w:style w:type="paragraph" w:styleId="Paragrafoelenco">
    <w:name w:val="List Paragraph"/>
    <w:basedOn w:val="Normale"/>
    <w:uiPriority w:val="34"/>
    <w:unhideWhenUsed/>
    <w:qFormat/>
    <w:rsid w:val="007115A4"/>
    <w:pPr>
      <w:ind w:left="720"/>
      <w:contextualSpacing/>
    </w:pPr>
  </w:style>
  <w:style w:type="paragraph" w:styleId="Numeroelenco">
    <w:name w:val="List Number"/>
    <w:basedOn w:val="Normale"/>
    <w:uiPriority w:val="99"/>
    <w:semiHidden/>
    <w:unhideWhenUsed/>
    <w:rsid w:val="007115A4"/>
    <w:pPr>
      <w:numPr>
        <w:numId w:val="13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7115A4"/>
    <w:pPr>
      <w:numPr>
        <w:numId w:val="14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7115A4"/>
    <w:pPr>
      <w:numPr>
        <w:numId w:val="15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7115A4"/>
    <w:pPr>
      <w:numPr>
        <w:numId w:val="16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7115A4"/>
    <w:pPr>
      <w:numPr>
        <w:numId w:val="17"/>
      </w:numPr>
      <w:contextualSpacing/>
    </w:pPr>
  </w:style>
  <w:style w:type="paragraph" w:styleId="Puntoelenco">
    <w:name w:val="List Bullet"/>
    <w:basedOn w:val="Normale"/>
    <w:uiPriority w:val="99"/>
    <w:semiHidden/>
    <w:unhideWhenUsed/>
    <w:rsid w:val="007115A4"/>
    <w:pPr>
      <w:numPr>
        <w:numId w:val="8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7115A4"/>
    <w:pPr>
      <w:numPr>
        <w:numId w:val="9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7115A4"/>
    <w:pPr>
      <w:numPr>
        <w:numId w:val="10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7115A4"/>
    <w:pPr>
      <w:numPr>
        <w:numId w:val="11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7115A4"/>
    <w:pPr>
      <w:numPr>
        <w:numId w:val="12"/>
      </w:numPr>
      <w:contextualSpacing/>
    </w:pPr>
  </w:style>
  <w:style w:type="table" w:styleId="Tabellaclassica1">
    <w:name w:val="Table Classic 1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uiPriority w:val="99"/>
    <w:semiHidden/>
    <w:unhideWhenUsed/>
    <w:rsid w:val="007115A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dellefigure">
    <w:name w:val="table of figures"/>
    <w:basedOn w:val="Normale"/>
    <w:next w:val="Normale"/>
    <w:uiPriority w:val="99"/>
    <w:semiHidden/>
    <w:unhideWhenUsed/>
    <w:rsid w:val="007115A4"/>
  </w:style>
  <w:style w:type="character" w:styleId="Rimandonotadichiusura">
    <w:name w:val="end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paragraph" w:styleId="Indicefonti">
    <w:name w:val="table of authorities"/>
    <w:basedOn w:val="Normale"/>
    <w:next w:val="Normale"/>
    <w:uiPriority w:val="99"/>
    <w:semiHidden/>
    <w:unhideWhenUsed/>
    <w:rsid w:val="007115A4"/>
    <w:pPr>
      <w:ind w:left="220" w:hanging="220"/>
    </w:pPr>
  </w:style>
  <w:style w:type="paragraph" w:styleId="Titoloindicefonti">
    <w:name w:val="toa heading"/>
    <w:basedOn w:val="Normale"/>
    <w:next w:val="Normale"/>
    <w:uiPriority w:val="99"/>
    <w:semiHidden/>
    <w:unhideWhenUsed/>
    <w:rsid w:val="007115A4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Elencoacolori">
    <w:name w:val="Colorful List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acolori1">
    <w:name w:val="Table Colorful 1"/>
    <w:basedOn w:val="Tabellanormale"/>
    <w:uiPriority w:val="99"/>
    <w:semiHidden/>
    <w:unhideWhenUsed/>
    <w:rsid w:val="007115A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semiHidden/>
    <w:unhideWhenUsed/>
    <w:rsid w:val="007115A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uiPriority w:val="99"/>
    <w:semiHidden/>
    <w:unhideWhenUsed/>
    <w:rsid w:val="007115A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fondoacolori">
    <w:name w:val="Colorful Shading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acolori">
    <w:name w:val="Colorful Grid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Indirizzodestinatario">
    <w:name w:val="envelope address"/>
    <w:basedOn w:val="Normale"/>
    <w:uiPriority w:val="99"/>
    <w:semiHidden/>
    <w:unhideWhenUsed/>
    <w:rsid w:val="007115A4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oloSezione">
    <w:name w:val="Outline List 3"/>
    <w:basedOn w:val="Nessunelenco"/>
    <w:uiPriority w:val="99"/>
    <w:semiHidden/>
    <w:unhideWhenUsed/>
    <w:rsid w:val="007115A4"/>
    <w:pPr>
      <w:numPr>
        <w:numId w:val="26"/>
      </w:numPr>
    </w:pPr>
  </w:style>
  <w:style w:type="table" w:styleId="Tabellasemplice-1">
    <w:name w:val="Plain Table 1"/>
    <w:basedOn w:val="Tabellanormale"/>
    <w:uiPriority w:val="41"/>
    <w:rsid w:val="007115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7115A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7115A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7115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7115A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115A4"/>
    <w:rPr>
      <w:rFonts w:ascii="Calibri" w:hAnsi="Calibri" w:cs="Calibri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7115A4"/>
  </w:style>
  <w:style w:type="character" w:customStyle="1" w:styleId="DataCarattere">
    <w:name w:val="Data Carattere"/>
    <w:basedOn w:val="Carpredefinitoparagrafo"/>
    <w:link w:val="Data"/>
    <w:uiPriority w:val="99"/>
    <w:semiHidden/>
    <w:rsid w:val="007115A4"/>
    <w:rPr>
      <w:rFonts w:ascii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7115A4"/>
    <w:rPr>
      <w:rFonts w:ascii="Times New Roman" w:hAnsi="Times New Roman" w:cs="Times New Roman"/>
      <w:sz w:val="24"/>
      <w:szCs w:val="24"/>
    </w:rPr>
  </w:style>
  <w:style w:type="character" w:styleId="Collegamentoipertestualeintelligente">
    <w:name w:val="Smart Hyperlink"/>
    <w:basedOn w:val="Carpredefinitoparagrafo"/>
    <w:uiPriority w:val="99"/>
    <w:semiHidden/>
    <w:unhideWhenUsed/>
    <w:rsid w:val="007115A4"/>
    <w:rPr>
      <w:rFonts w:ascii="Calibri" w:hAnsi="Calibri" w:cs="Calibri"/>
      <w:u w:val="dotte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15A4"/>
    <w:rPr>
      <w:rFonts w:ascii="Calibri" w:hAnsi="Calibri" w:cs="Calibri"/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15A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15A4"/>
    <w:rPr>
      <w:rFonts w:ascii="Calibri" w:hAnsi="Calibri" w:cs="Calibri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115A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15A4"/>
    <w:rPr>
      <w:rFonts w:ascii="Calibri" w:hAnsi="Calibri" w:cs="Calibri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15A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15A4"/>
    <w:rPr>
      <w:rFonts w:ascii="Calibri" w:hAnsi="Calibri" w:cs="Calibri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7115A4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7115A4"/>
    <w:rPr>
      <w:rFonts w:ascii="Calibri" w:hAnsi="Calibri" w:cs="Calibri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7115A4"/>
    <w:rPr>
      <w:rFonts w:ascii="Calibri" w:hAnsi="Calibri" w:cs="Calibri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7115A4"/>
    <w:rPr>
      <w:rFonts w:ascii="Calibri" w:hAnsi="Calibri" w:cs="Calibri"/>
    </w:rPr>
  </w:style>
  <w:style w:type="paragraph" w:styleId="Rientronormale">
    <w:name w:val="Normal Indent"/>
    <w:basedOn w:val="Normale"/>
    <w:uiPriority w:val="99"/>
    <w:semiHidden/>
    <w:unhideWhenUsed/>
    <w:rsid w:val="007115A4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7115A4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7115A4"/>
    <w:rPr>
      <w:rFonts w:ascii="Calibri" w:hAnsi="Calibri" w:cs="Calibri"/>
    </w:rPr>
  </w:style>
  <w:style w:type="table" w:styleId="Tabellacontemporanea">
    <w:name w:val="Table Contemporary"/>
    <w:basedOn w:val="Tabellanormale"/>
    <w:uiPriority w:val="99"/>
    <w:semiHidden/>
    <w:unhideWhenUsed/>
    <w:rsid w:val="007115A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ncochiaro">
    <w:name w:val="Light List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Elencochiaro-Colore2">
    <w:name w:val="Light List Accent 2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Elencochiaro-Colore3">
    <w:name w:val="Light List Accent 3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Elencochiaro-Colore4">
    <w:name w:val="Light List Accent 4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Elencochiaro-Colore5">
    <w:name w:val="Light List Accent 5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Elencochiaro-Colore6">
    <w:name w:val="Light List Accent 6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fondochiaro">
    <w:name w:val="Light Shading"/>
    <w:basedOn w:val="Tabellanormale"/>
    <w:uiPriority w:val="60"/>
    <w:semiHidden/>
    <w:unhideWhenUsed/>
    <w:rsid w:val="007115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semiHidden/>
    <w:unhideWhenUsed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semiHidden/>
    <w:unhideWhenUsed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3">
    <w:name w:val="Light Shading Accent 3"/>
    <w:basedOn w:val="Tabellanormale"/>
    <w:uiPriority w:val="60"/>
    <w:semiHidden/>
    <w:unhideWhenUsed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fondochiaro-Colore4">
    <w:name w:val="Light Shading Accent 4"/>
    <w:basedOn w:val="Tabellanormale"/>
    <w:uiPriority w:val="60"/>
    <w:semiHidden/>
    <w:unhideWhenUsed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fondochiaro-Colore5">
    <w:name w:val="Light Shading Accent 5"/>
    <w:basedOn w:val="Tabellanormale"/>
    <w:uiPriority w:val="60"/>
    <w:semiHidden/>
    <w:unhideWhenUsed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fondochiaro-Colore6">
    <w:name w:val="Light Shading Accent 6"/>
    <w:basedOn w:val="Tabellanormale"/>
    <w:uiPriority w:val="60"/>
    <w:semiHidden/>
    <w:unhideWhenUsed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Grigliachiara">
    <w:name w:val="Light Grid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Elencoscuro">
    <w:name w:val="Dark List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Elencoscuro-Colore2">
    <w:name w:val="Dark List Accent 2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Elencoscuro-Colore3">
    <w:name w:val="Dark List Accent 3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Elencoscuro-Colore4">
    <w:name w:val="Dark List Accent 4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Elencoscuro-Colore5">
    <w:name w:val="Dark List Accent 5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laelenco1chiara">
    <w:name w:val="List Table 1 Light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1chiara-colore1">
    <w:name w:val="List Table 1 Light Accent 1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1chiara-colore2">
    <w:name w:val="List Table 1 Light Accent 2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1chiara-colore3">
    <w:name w:val="List Table 1 Light Accent 3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1chiara-colore4">
    <w:name w:val="List Table 1 Light Accent 4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1chiara-colore6">
    <w:name w:val="List Table 1 Light Accent 6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2">
    <w:name w:val="List Table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2-colore1">
    <w:name w:val="List Table 2 Accent 1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2-colore2">
    <w:name w:val="List Table 2 Accent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2-colore3">
    <w:name w:val="List Table 2 Accent 3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2-colore4">
    <w:name w:val="List Table 2 Accent 4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2-colore5">
    <w:name w:val="List Table 2 Accent 5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2-colore6">
    <w:name w:val="List Table 2 Accent 6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3">
    <w:name w:val="List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laelenco3-colore2">
    <w:name w:val="List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laelenco3-colore4">
    <w:name w:val="List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laelenco3-colore6">
    <w:name w:val="List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Elencotab4">
    <w:name w:val="List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4-colore1">
    <w:name w:val="List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2">
    <w:name w:val="List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3">
    <w:name w:val="List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4-colore4">
    <w:name w:val="List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4-colore5">
    <w:name w:val="List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4-colore6">
    <w:name w:val="List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5scura">
    <w:name w:val="List Table 5 Dark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1">
    <w:name w:val="List Table 5 Dark Accent 1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2">
    <w:name w:val="List Table 5 Dark Accent 2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4">
    <w:name w:val="List Table 5 Dark Accent 4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5">
    <w:name w:val="List Table 5 Dark Accent 5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6">
    <w:name w:val="List Table 5 Dark Accent 6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6acolori">
    <w:name w:val="List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6acolori-colore1">
    <w:name w:val="List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6acolori-colore2">
    <w:name w:val="List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6acolori-colore3">
    <w:name w:val="List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6acolori-colore4">
    <w:name w:val="List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7acolori">
    <w:name w:val="List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2">
    <w:name w:val="List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3">
    <w:name w:val="List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4">
    <w:name w:val="List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5">
    <w:name w:val="List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6">
    <w:name w:val="List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7115A4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7115A4"/>
    <w:rPr>
      <w:rFonts w:ascii="Calibri" w:hAnsi="Calibri" w:cs="Calibri"/>
    </w:rPr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7115A4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7115A4"/>
    <w:rPr>
      <w:rFonts w:ascii="Calibri" w:hAnsi="Calibri" w:cs="Calibri"/>
    </w:rPr>
  </w:style>
  <w:style w:type="table" w:styleId="Tabellacolonne1">
    <w:name w:val="Table Columns 1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uiPriority w:val="99"/>
    <w:semiHidden/>
    <w:unhideWhenUsed/>
    <w:rsid w:val="007115A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uiPriority w:val="99"/>
    <w:semiHidden/>
    <w:unhideWhenUsed/>
    <w:rsid w:val="007115A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uiPriority w:val="99"/>
    <w:semiHidden/>
    <w:unhideWhenUsed/>
    <w:rsid w:val="007115A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e"/>
    <w:link w:val="FirmaCarattere"/>
    <w:uiPriority w:val="99"/>
    <w:semiHidden/>
    <w:unhideWhenUsed/>
    <w:rsid w:val="007115A4"/>
    <w:pPr>
      <w:ind w:left="4320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7115A4"/>
    <w:rPr>
      <w:rFonts w:ascii="Calibri" w:hAnsi="Calibri" w:cs="Calibri"/>
    </w:rPr>
  </w:style>
  <w:style w:type="table" w:styleId="Tabellasemplice1">
    <w:name w:val="Table Simple 1"/>
    <w:basedOn w:val="Tabellanormale"/>
    <w:uiPriority w:val="99"/>
    <w:semiHidden/>
    <w:unhideWhenUsed/>
    <w:rsid w:val="007115A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uiPriority w:val="99"/>
    <w:semiHidden/>
    <w:unhideWhenUsed/>
    <w:rsid w:val="007115A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onombreggiatura1">
    <w:name w:val="Table Subtle 1"/>
    <w:basedOn w:val="Tabellanormale"/>
    <w:uiPriority w:val="99"/>
    <w:semiHidden/>
    <w:unhideWhenUsed/>
    <w:rsid w:val="007115A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uiPriority w:val="99"/>
    <w:rsid w:val="007115A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15A4"/>
    <w:pPr>
      <w:ind w:left="220" w:hanging="22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7115A4"/>
    <w:pPr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7115A4"/>
    <w:pPr>
      <w:ind w:left="660" w:hanging="22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7115A4"/>
    <w:pPr>
      <w:ind w:left="880" w:hanging="22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7115A4"/>
    <w:pPr>
      <w:ind w:left="1100" w:hanging="22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7115A4"/>
    <w:pPr>
      <w:ind w:left="1320" w:hanging="22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7115A4"/>
    <w:pPr>
      <w:ind w:left="1540" w:hanging="22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7115A4"/>
    <w:pPr>
      <w:ind w:left="1760" w:hanging="22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7115A4"/>
    <w:pPr>
      <w:ind w:left="198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7115A4"/>
    <w:rPr>
      <w:rFonts w:ascii="Calibri Light" w:eastAsiaTheme="majorEastAsia" w:hAnsi="Calibri Light" w:cs="Calibri Light"/>
      <w:b/>
      <w:bCs/>
    </w:rPr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7115A4"/>
    <w:pPr>
      <w:ind w:left="4320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7115A4"/>
    <w:rPr>
      <w:rFonts w:ascii="Calibri" w:hAnsi="Calibri" w:cs="Calibri"/>
    </w:rPr>
  </w:style>
  <w:style w:type="table" w:styleId="Grigliatabella">
    <w:name w:val="Table Grid"/>
    <w:basedOn w:val="Tabellanormale"/>
    <w:uiPriority w:val="39"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1">
    <w:name w:val="Table Grid 1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uiPriority w:val="99"/>
    <w:semiHidden/>
    <w:unhideWhenUsed/>
    <w:rsid w:val="007115A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uiPriority w:val="99"/>
    <w:semiHidden/>
    <w:unhideWhenUsed/>
    <w:rsid w:val="007115A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uiPriority w:val="99"/>
    <w:semiHidden/>
    <w:unhideWhenUsed/>
    <w:rsid w:val="007115A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uiPriority w:val="99"/>
    <w:semiHidden/>
    <w:unhideWhenUsed/>
    <w:rsid w:val="007115A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chiara">
    <w:name w:val="Grid Table Light"/>
    <w:basedOn w:val="Tabellanormale"/>
    <w:uiPriority w:val="40"/>
    <w:rsid w:val="007115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5">
    <w:name w:val="Grid Table 1 Light Accent 5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1">
    <w:name w:val="Grid Table 2 Accent 1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3">
    <w:name w:val="Grid Table 2 Accent 3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2-colore4">
    <w:name w:val="Grid Table 2 Accent 4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6">
    <w:name w:val="Grid Table 2 Accent 6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gliatab3">
    <w:name w:val="Grid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3-colore1">
    <w:name w:val="Grid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3-colore2">
    <w:name w:val="Grid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3-colore3">
    <w:name w:val="Grid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3-colore4">
    <w:name w:val="Grid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3-colore5">
    <w:name w:val="Grid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3-colore6">
    <w:name w:val="Grid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gliatab4">
    <w:name w:val="Grid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4-colore1">
    <w:name w:val="Grid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2">
    <w:name w:val="Grid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4-colore3">
    <w:name w:val="Grid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4-colore4">
    <w:name w:val="Grid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4-colore5">
    <w:name w:val="Grid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4-colore6">
    <w:name w:val="Grid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">
    <w:name w:val="Grid Table 5 Dark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lagriglia5scura-colore1">
    <w:name w:val="Grid Table 5 Dark Accent 1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lagriglia5scura-colore5">
    <w:name w:val="Grid Table 5 Dark Accent 5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lagriglia5scura-colore6">
    <w:name w:val="Grid Table 5 Dark Accent 6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lagriglia6acolori">
    <w:name w:val="Grid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6acolori-colore2">
    <w:name w:val="Grid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6acolori-colore3">
    <w:name w:val="Grid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6acolori-colore4">
    <w:name w:val="Grid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6acolori-colore6">
    <w:name w:val="Grid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7acolori">
    <w:name w:val="Grid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7acolori-colore2">
    <w:name w:val="Grid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7acolori-colore4">
    <w:name w:val="Grid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7acolori-colore6">
    <w:name w:val="Grid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laWeb1">
    <w:name w:val="Table Web 1"/>
    <w:basedOn w:val="Tabellanormale"/>
    <w:uiPriority w:val="99"/>
    <w:semiHidden/>
    <w:unhideWhenUsed/>
    <w:rsid w:val="007115A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7115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uiPriority w:val="99"/>
    <w:rsid w:val="007115A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notaapidipagina">
    <w:name w:val="foot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character" w:styleId="Numeroriga">
    <w:name w:val="line number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table" w:styleId="Tabellaeffetti3D1">
    <w:name w:val="Table 3D effects 1"/>
    <w:basedOn w:val="Tabellanormale"/>
    <w:uiPriority w:val="99"/>
    <w:semiHidden/>
    <w:unhideWhenUsed/>
    <w:rsid w:val="007115A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uiPriority w:val="99"/>
    <w:semiHidden/>
    <w:unhideWhenUsed/>
    <w:rsid w:val="007115A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uiPriority w:val="99"/>
    <w:semiHidden/>
    <w:unhideWhenUsed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tema">
    <w:name w:val="Table Theme"/>
    <w:basedOn w:val="Tabellanormale"/>
    <w:uiPriority w:val="99"/>
    <w:semiHidden/>
    <w:unhideWhenUsed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7115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une.lentatesulseveso@legalmail.it" TargetMode="External"/><Relationship Id="rId1" Type="http://schemas.openxmlformats.org/officeDocument/2006/relationships/hyperlink" Target="mailto:lavoripubblici@comune.lentatesulseveso.mb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betta.giovanni\Documents\Modelli%20di%20Office%20personalizzati\modello%20carta%20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43ED1D-C5AA-478C-8697-4AB24C8E8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carta intestata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2021-10-20T07:56:00Z</dcterms:created>
  <dcterms:modified xsi:type="dcterms:W3CDTF">2021-10-20T08:01:00Z</dcterms:modified>
</cp:coreProperties>
</file>